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B1DDE73" w:rsidR="005A442B" w:rsidRPr="005A442B" w:rsidRDefault="005A442B" w:rsidP="001D2462">
      <w:pPr>
        <w:widowControl w:val="0"/>
        <w:shd w:val="clear" w:color="auto" w:fill="C0D7F1"/>
        <w:tabs>
          <w:tab w:val="right" w:pos="10204"/>
        </w:tabs>
        <w:spacing w:after="240" w:line="276" w:lineRule="auto"/>
        <w:ind w:left="1701" w:hanging="1701"/>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2F3772">
        <w:rPr>
          <w:rFonts w:cs="Calibri"/>
          <w:b/>
          <w:caps/>
          <w:kern w:val="28"/>
        </w:rPr>
        <w:t>G</w:t>
      </w:r>
      <w:r w:rsidRPr="005A442B">
        <w:rPr>
          <w:rFonts w:cs="Calibri"/>
          <w:b/>
          <w:caps/>
          <w:kern w:val="28"/>
        </w:rPr>
        <w:t>Z/</w:t>
      </w:r>
      <w:r w:rsidR="00DD6821">
        <w:rPr>
          <w:rFonts w:cs="Calibri"/>
          <w:b/>
          <w:caps/>
          <w:kern w:val="28"/>
        </w:rPr>
        <w:t>04405</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1D2462">
      <w:pPr>
        <w:pStyle w:val="Nagwek1"/>
        <w:tabs>
          <w:tab w:val="right" w:pos="9498"/>
        </w:tabs>
        <w:spacing w:before="120" w:after="12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0E33777" w:rsidR="0041233E" w:rsidRDefault="005A442B" w:rsidP="001D2462">
      <w:pPr>
        <w:pStyle w:val="opis"/>
        <w:spacing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1D2462" w:rsidRPr="001D2462">
        <w:rPr>
          <w:rFonts w:ascii="Calibri" w:hAnsi="Calibri" w:cs="Arial"/>
          <w:b/>
          <w:i/>
          <w:snapToGrid w:val="0"/>
          <w:color w:val="000000"/>
          <w:sz w:val="22"/>
          <w:szCs w:val="22"/>
        </w:rPr>
        <w:t>Przyłączenie now</w:t>
      </w:r>
      <w:r w:rsidR="00AB1687">
        <w:rPr>
          <w:rFonts w:ascii="Calibri" w:hAnsi="Calibri" w:cs="Arial"/>
          <w:b/>
          <w:i/>
          <w:snapToGrid w:val="0"/>
          <w:color w:val="000000"/>
          <w:sz w:val="22"/>
          <w:szCs w:val="22"/>
        </w:rPr>
        <w:t>ego</w:t>
      </w:r>
      <w:r w:rsidR="001D2462" w:rsidRPr="001D2462">
        <w:rPr>
          <w:rFonts w:ascii="Calibri" w:hAnsi="Calibri" w:cs="Arial"/>
          <w:b/>
          <w:i/>
          <w:snapToGrid w:val="0"/>
          <w:color w:val="000000"/>
          <w:sz w:val="22"/>
          <w:szCs w:val="22"/>
        </w:rPr>
        <w:t xml:space="preserve"> odbiorc</w:t>
      </w:r>
      <w:r w:rsidR="00AB1687">
        <w:rPr>
          <w:rFonts w:ascii="Calibri" w:hAnsi="Calibri" w:cs="Arial"/>
          <w:b/>
          <w:i/>
          <w:snapToGrid w:val="0"/>
          <w:color w:val="000000"/>
          <w:sz w:val="22"/>
          <w:szCs w:val="22"/>
        </w:rPr>
        <w:t>y</w:t>
      </w:r>
      <w:r w:rsidR="001D2462" w:rsidRPr="001D2462">
        <w:rPr>
          <w:rFonts w:ascii="Calibri" w:hAnsi="Calibri" w:cs="Arial"/>
          <w:b/>
          <w:i/>
          <w:snapToGrid w:val="0"/>
          <w:color w:val="000000"/>
          <w:sz w:val="22"/>
          <w:szCs w:val="22"/>
        </w:rPr>
        <w:t xml:space="preserve"> na terenie RE Krosno polegające na budowie </w:t>
      </w:r>
      <w:r w:rsidR="00AB1687">
        <w:rPr>
          <w:rFonts w:ascii="Calibri" w:hAnsi="Calibri" w:cs="Arial"/>
          <w:b/>
          <w:i/>
          <w:snapToGrid w:val="0"/>
          <w:color w:val="000000"/>
          <w:sz w:val="22"/>
          <w:szCs w:val="22"/>
        </w:rPr>
        <w:t>słupowej</w:t>
      </w:r>
      <w:r w:rsidR="001D2462" w:rsidRPr="001D2462">
        <w:rPr>
          <w:rFonts w:ascii="Calibri" w:hAnsi="Calibri" w:cs="Arial"/>
          <w:b/>
          <w:i/>
          <w:snapToGrid w:val="0"/>
          <w:color w:val="000000"/>
          <w:sz w:val="22"/>
          <w:szCs w:val="22"/>
        </w:rPr>
        <w:t xml:space="preserve"> stacji transformatorowej </w:t>
      </w:r>
      <w:r w:rsidR="00AB1687">
        <w:rPr>
          <w:rFonts w:ascii="Calibri" w:hAnsi="Calibri" w:cs="Arial"/>
          <w:b/>
          <w:i/>
          <w:snapToGrid w:val="0"/>
          <w:color w:val="000000"/>
          <w:sz w:val="22"/>
          <w:szCs w:val="22"/>
        </w:rPr>
        <w:t>30</w:t>
      </w:r>
      <w:r w:rsidR="001D2462" w:rsidRPr="001D2462">
        <w:rPr>
          <w:rFonts w:ascii="Calibri" w:hAnsi="Calibri" w:cs="Arial"/>
          <w:b/>
          <w:i/>
          <w:snapToGrid w:val="0"/>
          <w:color w:val="000000"/>
          <w:sz w:val="22"/>
          <w:szCs w:val="22"/>
        </w:rPr>
        <w:t xml:space="preserve">/0,4kV do zasilania </w:t>
      </w:r>
      <w:r w:rsidR="00AB1687">
        <w:rPr>
          <w:rFonts w:ascii="Calibri" w:hAnsi="Calibri" w:cs="Arial"/>
          <w:b/>
          <w:i/>
          <w:snapToGrid w:val="0"/>
          <w:color w:val="000000"/>
          <w:sz w:val="22"/>
          <w:szCs w:val="22"/>
        </w:rPr>
        <w:t>budynku magazynu w miejscowości Korczyna (gmina Biecz)</w:t>
      </w:r>
      <w:r w:rsidR="001D2462" w:rsidRPr="001D2462">
        <w:rPr>
          <w:rFonts w:ascii="Calibri" w:hAnsi="Calibri" w:cs="Arial"/>
          <w:b/>
          <w:i/>
          <w:snapToGrid w:val="0"/>
          <w:color w:val="000000"/>
          <w:sz w:val="22"/>
          <w:szCs w:val="22"/>
        </w:rPr>
        <w:t xml:space="preserve"> –  zadanie pod klucz</w:t>
      </w:r>
      <w:r w:rsidRPr="005A442B">
        <w:rPr>
          <w:rFonts w:ascii="Calibri" w:hAnsi="Calibri" w:cs="Arial"/>
          <w:snapToGrid w:val="0"/>
          <w:color w:val="000000"/>
          <w:sz w:val="22"/>
          <w:szCs w:val="22"/>
        </w:rPr>
        <w:t>”</w:t>
      </w:r>
    </w:p>
    <w:p w14:paraId="77422C59" w14:textId="77777777" w:rsidR="009E5DB8" w:rsidRPr="00E3006E" w:rsidRDefault="009E5DB8" w:rsidP="001D2462">
      <w:pPr>
        <w:pStyle w:val="NRI"/>
        <w:spacing w:before="120"/>
        <w:contextualSpacing w:val="0"/>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1D2462">
      <w:pPr>
        <w:pStyle w:val="NRI"/>
        <w:spacing w:before="120" w:line="120" w:lineRule="exact"/>
        <w:contextualSpacing w:val="0"/>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1667010C"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1D2462">
      <w:pPr>
        <w:pStyle w:val="NRI"/>
        <w:spacing w:before="120" w:line="120" w:lineRule="exact"/>
        <w:contextualSpacing w:val="0"/>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FA9C6C5" w:rsidR="00742C11" w:rsidRPr="00742C11" w:rsidRDefault="00742C11" w:rsidP="001D2462">
      <w:pPr>
        <w:pStyle w:val="Nr"/>
        <w:spacing w:before="120" w:line="240" w:lineRule="auto"/>
      </w:pPr>
      <w:r w:rsidRPr="00742C11">
        <w:t xml:space="preserve">Część nr </w:t>
      </w:r>
      <w:r w:rsidR="001D2462">
        <w:t>1</w:t>
      </w:r>
    </w:p>
    <w:p w14:paraId="776CB253" w14:textId="7D47483F" w:rsidR="00742C11" w:rsidRPr="00742C11" w:rsidRDefault="00742C11" w:rsidP="001D2462">
      <w:pPr>
        <w:tabs>
          <w:tab w:val="right" w:leader="dot" w:pos="3828"/>
          <w:tab w:val="left" w:pos="3969"/>
          <w:tab w:val="right" w:leader="dot" w:pos="9497"/>
        </w:tabs>
        <w:spacing w:before="120" w:line="24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1D2462">
      <w:pPr>
        <w:tabs>
          <w:tab w:val="right" w:leader="dot" w:pos="3828"/>
          <w:tab w:val="left" w:pos="3969"/>
          <w:tab w:val="right" w:leader="dot" w:pos="9497"/>
        </w:tabs>
        <w:spacing w:before="120" w:line="240" w:lineRule="auto"/>
        <w:ind w:left="710" w:hanging="142"/>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1D2462">
      <w:pPr>
        <w:tabs>
          <w:tab w:val="right" w:leader="dot" w:pos="3828"/>
          <w:tab w:val="left" w:pos="3969"/>
          <w:tab w:val="right" w:leader="dot" w:pos="9497"/>
        </w:tabs>
        <w:spacing w:before="120" w:line="240" w:lineRule="auto"/>
        <w:ind w:left="710" w:hanging="142"/>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lastRenderedPageBreak/>
        <w:t>UWAGA!</w:t>
      </w:r>
    </w:p>
    <w:p w14:paraId="1080AA86" w14:textId="77777777" w:rsidR="000841B6" w:rsidRPr="006E3D35" w:rsidRDefault="000841B6" w:rsidP="000841B6">
      <w:pPr>
        <w:spacing w:after="120" w:line="240" w:lineRule="auto"/>
        <w:ind w:left="567"/>
        <w:jc w:val="left"/>
        <w:rPr>
          <w:b/>
          <w:szCs w:val="22"/>
        </w:rPr>
      </w:pPr>
      <w:r w:rsidRPr="006E3D35">
        <w:rPr>
          <w:b/>
          <w:szCs w:val="22"/>
        </w:rPr>
        <w:t>Cena dokumentacji nie może przekraczać 20 %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1D2462">
      <w:pPr>
        <w:pStyle w:val="NRI"/>
        <w:spacing w:before="120" w:line="120" w:lineRule="exact"/>
        <w:contextualSpacing w:val="0"/>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5E9FBD4A"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sidR="001D2462">
        <w:rPr>
          <w:rFonts w:asciiTheme="minorHAnsi" w:hAnsiTheme="minorHAnsi" w:cstheme="minorHAnsi"/>
        </w:rPr>
        <w:t>:</w:t>
      </w:r>
    </w:p>
    <w:p w14:paraId="5EB2EB9D" w14:textId="58885262" w:rsidR="00CF4476" w:rsidRPr="00842D63" w:rsidRDefault="00DD6821"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DD6821"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1D2462">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8"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1D2462">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8"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D6821"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40218FD6" w:rsidR="00FE51E7" w:rsidRPr="00CF4476" w:rsidRDefault="00DD6821" w:rsidP="00AB1687">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B83DA" w14:textId="77777777" w:rsidR="00122302" w:rsidRDefault="00122302" w:rsidP="004A302B">
      <w:pPr>
        <w:spacing w:line="240" w:lineRule="auto"/>
      </w:pPr>
      <w:r>
        <w:separator/>
      </w:r>
    </w:p>
  </w:endnote>
  <w:endnote w:type="continuationSeparator" w:id="0">
    <w:p w14:paraId="40F83C3B" w14:textId="77777777" w:rsidR="00122302" w:rsidRDefault="001223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239DDD08"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D2462">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D2462">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3529" w14:textId="77777777" w:rsidR="00122302" w:rsidRDefault="00122302" w:rsidP="004A302B">
      <w:pPr>
        <w:spacing w:line="240" w:lineRule="auto"/>
      </w:pPr>
      <w:r>
        <w:separator/>
      </w:r>
    </w:p>
  </w:footnote>
  <w:footnote w:type="continuationSeparator" w:id="0">
    <w:p w14:paraId="3751C4FB" w14:textId="77777777" w:rsidR="00122302" w:rsidRDefault="001223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DD6821"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5729957">
    <w:abstractNumId w:val="7"/>
  </w:num>
  <w:num w:numId="2" w16cid:durableId="857544282">
    <w:abstractNumId w:val="6"/>
  </w:num>
  <w:num w:numId="3" w16cid:durableId="578099102">
    <w:abstractNumId w:val="8"/>
  </w:num>
  <w:num w:numId="4" w16cid:durableId="1234513112">
    <w:abstractNumId w:val="9"/>
  </w:num>
  <w:num w:numId="5" w16cid:durableId="24252771">
    <w:abstractNumId w:val="12"/>
  </w:num>
  <w:num w:numId="6" w16cid:durableId="352849324">
    <w:abstractNumId w:val="5"/>
  </w:num>
  <w:num w:numId="7" w16cid:durableId="2134132534">
    <w:abstractNumId w:val="10"/>
  </w:num>
  <w:num w:numId="8" w16cid:durableId="301081541">
    <w:abstractNumId w:val="13"/>
  </w:num>
  <w:num w:numId="9" w16cid:durableId="12491949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0910704">
    <w:abstractNumId w:val="3"/>
  </w:num>
  <w:num w:numId="11" w16cid:durableId="54633720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462"/>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772"/>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75B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374C"/>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1687"/>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771"/>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02D"/>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66B8B"/>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002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6FCA"/>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D6821"/>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107d225ee57fe499712c01d1f17a7495</dmsv2SWPP2SumMD5>
    <dmsv2BaseMoved xmlns="http://schemas.microsoft.com/sharepoint/v3">false</dmsv2BaseMoved>
    <dmsv2BaseIsSensitive xmlns="http://schemas.microsoft.com/sharepoint/v3">true</dmsv2BaseIsSensitive>
    <dmsv2SWPP2IDSWPP2 xmlns="http://schemas.microsoft.com/sharepoint/v3">699117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23748796</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DPFVW34YURAE-150815970-15616</_dlc_DocId>
    <_dlc_DocIdUrl xmlns="a19cb1c7-c5c7-46d4-85ae-d83685407bba">
      <Url>https://swpp2.dms.gkpge.pl/sites/40/_layouts/15/DocIdRedir.aspx?ID=DPFVW34YURAE-150815970-15616</Url>
      <Description>DPFVW34YURAE-150815970-15616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C7DF5C58-6EFE-4790-899D-FCD0FCA8B32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EB98993-71F1-4082-9160-EE8C2FE4F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D805029-40B3-4AB1-B161-0F92878E2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1235</Words>
  <Characters>7413</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Typrowicz Rafał [PGE Dystr. O.Rzeszów]</cp:lastModifiedBy>
  <cp:revision>3</cp:revision>
  <cp:lastPrinted>2020-02-27T07:25:00Z</cp:lastPrinted>
  <dcterms:created xsi:type="dcterms:W3CDTF">2025-11-17T07:58:00Z</dcterms:created>
  <dcterms:modified xsi:type="dcterms:W3CDTF">2025-12-09T11:20:00Z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0cf71af8-cc06-4210-8e87-7104b18363bc</vt:lpwstr>
  </property>
</Properties>
</file>